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35684" w14:textId="77777777" w:rsidR="007C312E" w:rsidRDefault="007C312E" w:rsidP="007C312E">
      <w:pPr>
        <w:pageBreakBefore/>
        <w:spacing w:line="360" w:lineRule="auto"/>
        <w:jc w:val="right"/>
        <w:rPr>
          <w:b/>
          <w:bCs/>
        </w:rPr>
      </w:pPr>
      <w:r>
        <w:rPr>
          <w:b/>
          <w:bCs/>
        </w:rPr>
        <w:t>Załącznik nr 6 do SWZ</w:t>
      </w:r>
    </w:p>
    <w:p w14:paraId="493AE3EA" w14:textId="77777777" w:rsidR="007C312E" w:rsidRDefault="007C312E" w:rsidP="007C312E">
      <w:pPr>
        <w:spacing w:line="360" w:lineRule="auto"/>
        <w:jc w:val="center"/>
        <w:rPr>
          <w:b/>
          <w:bCs/>
        </w:rPr>
      </w:pPr>
    </w:p>
    <w:p w14:paraId="7346594D" w14:textId="77777777" w:rsidR="007C312E" w:rsidRDefault="007C312E" w:rsidP="007C312E">
      <w:pPr>
        <w:spacing w:line="276" w:lineRule="auto"/>
        <w:jc w:val="center"/>
      </w:pPr>
      <w:r>
        <w:rPr>
          <w:b/>
          <w:bCs/>
        </w:rPr>
        <w:t>Oświadczenie o podziale obowiązków w trakcie realizacji zamówienia</w:t>
      </w:r>
    </w:p>
    <w:p w14:paraId="6CDCE23F" w14:textId="77777777" w:rsidR="007C312E" w:rsidRDefault="007C312E" w:rsidP="007C312E">
      <w:pPr>
        <w:spacing w:line="276" w:lineRule="auto"/>
        <w:jc w:val="center"/>
        <w:rPr>
          <w:b/>
          <w:bCs/>
        </w:rPr>
      </w:pPr>
      <w:r>
        <w:t>(dotyczy podmiotów wspólnie ubiegających się o udzielenie zamówienia)</w:t>
      </w:r>
    </w:p>
    <w:p w14:paraId="70E06DB7" w14:textId="77777777" w:rsidR="007C312E" w:rsidRDefault="007C312E" w:rsidP="007C312E">
      <w:pPr>
        <w:spacing w:line="360" w:lineRule="auto"/>
        <w:jc w:val="center"/>
        <w:rPr>
          <w:b/>
          <w:bCs/>
        </w:rPr>
      </w:pPr>
    </w:p>
    <w:p w14:paraId="6CDDF5CC" w14:textId="77777777" w:rsidR="007C312E" w:rsidRDefault="007C312E" w:rsidP="007C312E">
      <w:pPr>
        <w:spacing w:after="60"/>
        <w:jc w:val="both"/>
        <w:rPr>
          <w:b/>
        </w:rPr>
      </w:pPr>
      <w:r>
        <w:rPr>
          <w:b/>
          <w:bCs/>
          <w:iCs/>
        </w:rPr>
        <w:t xml:space="preserve">Zgodnie z obowiązkiem wynikającym z art. 117 ust. 4 ustawy </w:t>
      </w:r>
      <w:proofErr w:type="spellStart"/>
      <w:r>
        <w:rPr>
          <w:b/>
          <w:bCs/>
          <w:iCs/>
        </w:rPr>
        <w:t>p.z.p</w:t>
      </w:r>
      <w:proofErr w:type="spellEnd"/>
      <w:r>
        <w:rPr>
          <w:b/>
          <w:bCs/>
          <w:iCs/>
        </w:rPr>
        <w:t xml:space="preserve">., jako wykonawcy składający ofertę wspólną (konsorcjum*/ spółka cywilna*) w składzie: </w:t>
      </w:r>
    </w:p>
    <w:p w14:paraId="1A2B77BE" w14:textId="77777777" w:rsidR="007C312E" w:rsidRDefault="007C312E" w:rsidP="007C312E">
      <w:pPr>
        <w:rPr>
          <w:b/>
        </w:rPr>
      </w:pPr>
    </w:p>
    <w:tbl>
      <w:tblPr>
        <w:tblW w:w="0" w:type="auto"/>
        <w:tblInd w:w="-15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3181"/>
        <w:gridCol w:w="3150"/>
        <w:gridCol w:w="2123"/>
      </w:tblGrid>
      <w:tr w:rsidR="007C312E" w14:paraId="7BE2CB54" w14:textId="77777777" w:rsidTr="004519D4">
        <w:trPr>
          <w:cantSplit/>
          <w:trHeight w:val="457"/>
        </w:trPr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109D6568" w14:textId="77777777" w:rsidR="007C312E" w:rsidRDefault="007C312E" w:rsidP="004519D4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0147EECC" w14:textId="77777777" w:rsidR="007C312E" w:rsidRDefault="007C312E" w:rsidP="004519D4">
            <w:pPr>
              <w:jc w:val="center"/>
              <w:rPr>
                <w:b/>
              </w:rPr>
            </w:pPr>
            <w:r>
              <w:rPr>
                <w:b/>
              </w:rPr>
              <w:t>Nazwa(y) Wykonawcy(ów)</w:t>
            </w:r>
          </w:p>
        </w:tc>
        <w:tc>
          <w:tcPr>
            <w:tcW w:w="3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3FA0BB70" w14:textId="77777777" w:rsidR="007C312E" w:rsidRDefault="007C312E" w:rsidP="004519D4">
            <w:pPr>
              <w:jc w:val="center"/>
              <w:rPr>
                <w:b/>
              </w:rPr>
            </w:pPr>
            <w:r>
              <w:rPr>
                <w:b/>
              </w:rPr>
              <w:t>Adres(y) Wykonawcy(ów)</w:t>
            </w: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4437B6D" w14:textId="77777777" w:rsidR="007C312E" w:rsidRDefault="007C312E" w:rsidP="004519D4">
            <w:pPr>
              <w:jc w:val="center"/>
            </w:pPr>
            <w:r>
              <w:rPr>
                <w:b/>
              </w:rPr>
              <w:t>NIP</w:t>
            </w:r>
          </w:p>
        </w:tc>
      </w:tr>
      <w:tr w:rsidR="007C312E" w14:paraId="56DB312A" w14:textId="77777777" w:rsidTr="004519D4">
        <w:trPr>
          <w:cantSplit/>
        </w:trPr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69F4156" w14:textId="77777777" w:rsidR="007C312E" w:rsidRDefault="007C312E" w:rsidP="004519D4">
            <w:pPr>
              <w:snapToGrid w:val="0"/>
              <w:rPr>
                <w:b/>
              </w:rPr>
            </w:pPr>
          </w:p>
        </w:tc>
        <w:tc>
          <w:tcPr>
            <w:tcW w:w="3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69A68C4" w14:textId="77777777" w:rsidR="007C312E" w:rsidRDefault="007C312E" w:rsidP="004519D4">
            <w:pPr>
              <w:snapToGrid w:val="0"/>
              <w:rPr>
                <w:b/>
              </w:rPr>
            </w:pPr>
          </w:p>
          <w:p w14:paraId="4CB20FF4" w14:textId="77777777" w:rsidR="007C312E" w:rsidRDefault="007C312E" w:rsidP="004519D4">
            <w:pPr>
              <w:rPr>
                <w:b/>
              </w:rPr>
            </w:pPr>
          </w:p>
        </w:tc>
        <w:tc>
          <w:tcPr>
            <w:tcW w:w="3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61ADAEE" w14:textId="77777777" w:rsidR="007C312E" w:rsidRDefault="007C312E" w:rsidP="004519D4">
            <w:pPr>
              <w:snapToGrid w:val="0"/>
              <w:rPr>
                <w:b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4DCDC1" w14:textId="77777777" w:rsidR="007C312E" w:rsidRDefault="007C312E" w:rsidP="004519D4">
            <w:pPr>
              <w:snapToGrid w:val="0"/>
              <w:rPr>
                <w:b/>
              </w:rPr>
            </w:pPr>
          </w:p>
        </w:tc>
      </w:tr>
      <w:tr w:rsidR="007C312E" w14:paraId="783C51A7" w14:textId="77777777" w:rsidTr="004519D4">
        <w:trPr>
          <w:cantSplit/>
        </w:trPr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1FA001C" w14:textId="77777777" w:rsidR="007C312E" w:rsidRDefault="007C312E" w:rsidP="004519D4">
            <w:pPr>
              <w:snapToGrid w:val="0"/>
              <w:rPr>
                <w:b/>
              </w:rPr>
            </w:pPr>
          </w:p>
        </w:tc>
        <w:tc>
          <w:tcPr>
            <w:tcW w:w="3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EE30292" w14:textId="77777777" w:rsidR="007C312E" w:rsidRDefault="007C312E" w:rsidP="004519D4">
            <w:pPr>
              <w:snapToGrid w:val="0"/>
              <w:rPr>
                <w:b/>
              </w:rPr>
            </w:pPr>
          </w:p>
          <w:p w14:paraId="45E6710F" w14:textId="77777777" w:rsidR="007C312E" w:rsidRDefault="007C312E" w:rsidP="004519D4">
            <w:pPr>
              <w:rPr>
                <w:b/>
              </w:rPr>
            </w:pPr>
          </w:p>
        </w:tc>
        <w:tc>
          <w:tcPr>
            <w:tcW w:w="3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48C1402" w14:textId="77777777" w:rsidR="007C312E" w:rsidRDefault="007C312E" w:rsidP="004519D4">
            <w:pPr>
              <w:snapToGrid w:val="0"/>
              <w:rPr>
                <w:b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E8561B" w14:textId="77777777" w:rsidR="007C312E" w:rsidRDefault="007C312E" w:rsidP="004519D4">
            <w:pPr>
              <w:snapToGrid w:val="0"/>
              <w:rPr>
                <w:b/>
              </w:rPr>
            </w:pPr>
          </w:p>
        </w:tc>
      </w:tr>
    </w:tbl>
    <w:p w14:paraId="3D1559A5" w14:textId="77777777" w:rsidR="007C312E" w:rsidRDefault="007C312E" w:rsidP="007C312E">
      <w:pPr>
        <w:rPr>
          <w:b/>
        </w:rPr>
      </w:pPr>
    </w:p>
    <w:p w14:paraId="771CF105" w14:textId="77777777" w:rsidR="007C312E" w:rsidRDefault="007C312E" w:rsidP="007C312E">
      <w:pPr>
        <w:spacing w:line="276" w:lineRule="auto"/>
        <w:jc w:val="both"/>
      </w:pPr>
      <w:r>
        <w:t xml:space="preserve">oświadczam(-y), że przystępując do postępowania o udzielenie zamówienia publicznego na </w:t>
      </w:r>
      <w:r>
        <w:rPr>
          <w:bCs/>
        </w:rPr>
        <w:t>zadanie pn.:</w:t>
      </w:r>
      <w:r>
        <w:rPr>
          <w:b/>
        </w:rPr>
        <w:t xml:space="preserve"> ………………………………………….. </w:t>
      </w:r>
      <w:r>
        <w:t xml:space="preserve">wyszczególnione poniżej usługi zostaną zrealizowane przez wskazanych wykonawców: </w:t>
      </w:r>
    </w:p>
    <w:p w14:paraId="2C57441B" w14:textId="77777777" w:rsidR="007C312E" w:rsidRDefault="007C312E" w:rsidP="007C312E">
      <w:pPr>
        <w:jc w:val="both"/>
      </w:pPr>
    </w:p>
    <w:p w14:paraId="2ADC79E1" w14:textId="77777777" w:rsidR="007C312E" w:rsidRDefault="007C312E" w:rsidP="007C312E">
      <w:pPr>
        <w:numPr>
          <w:ilvl w:val="1"/>
          <w:numId w:val="1"/>
        </w:numPr>
        <w:tabs>
          <w:tab w:val="left" w:pos="426"/>
        </w:tabs>
        <w:ind w:left="426" w:hanging="426"/>
        <w:contextualSpacing/>
        <w:jc w:val="both"/>
      </w:pPr>
      <w:r>
        <w:t>Wykonawca ……………………………………………………………….……. (</w:t>
      </w:r>
      <w:r>
        <w:rPr>
          <w:i/>
        </w:rPr>
        <w:t>wskazać nazwę wykonawcy lub wykonawców w ramach konsorcjum/ spółki cywilnej, składający ofertę</w:t>
      </w:r>
      <w:r>
        <w:t xml:space="preserve">) wykona następujące usługi </w:t>
      </w:r>
      <w:r>
        <w:rPr>
          <w:i/>
        </w:rPr>
        <w:t>(wskazać zakres)</w:t>
      </w:r>
      <w:r>
        <w:t xml:space="preserve"> w ramach realizacji zamówienia:</w:t>
      </w:r>
    </w:p>
    <w:p w14:paraId="673C7DCF" w14:textId="77777777" w:rsidR="007C312E" w:rsidRDefault="007C312E" w:rsidP="007C312E">
      <w:pPr>
        <w:ind w:left="426"/>
        <w:contextualSpacing/>
        <w:jc w:val="both"/>
      </w:pPr>
    </w:p>
    <w:p w14:paraId="16B35C92" w14:textId="77777777" w:rsidR="007C312E" w:rsidRDefault="007C312E" w:rsidP="007C312E">
      <w:pPr>
        <w:numPr>
          <w:ilvl w:val="2"/>
          <w:numId w:val="2"/>
        </w:numPr>
        <w:spacing w:line="360" w:lineRule="auto"/>
        <w:contextualSpacing/>
        <w:jc w:val="both"/>
      </w:pPr>
      <w:r>
        <w:t>………………………………………….………………..</w:t>
      </w:r>
    </w:p>
    <w:p w14:paraId="79F315DE" w14:textId="77777777" w:rsidR="007C312E" w:rsidRDefault="007C312E" w:rsidP="007C312E">
      <w:pPr>
        <w:numPr>
          <w:ilvl w:val="2"/>
          <w:numId w:val="2"/>
        </w:numPr>
        <w:spacing w:line="360" w:lineRule="auto"/>
        <w:contextualSpacing/>
        <w:jc w:val="both"/>
        <w:rPr>
          <w:b/>
        </w:rPr>
      </w:pPr>
      <w:r>
        <w:t>…………………………………………………………...</w:t>
      </w:r>
    </w:p>
    <w:p w14:paraId="7D9AD4C3" w14:textId="77777777" w:rsidR="007C312E" w:rsidRDefault="007C312E" w:rsidP="007C312E">
      <w:pPr>
        <w:spacing w:after="60"/>
        <w:jc w:val="both"/>
        <w:rPr>
          <w:b/>
        </w:rPr>
      </w:pPr>
    </w:p>
    <w:p w14:paraId="37E14B6E" w14:textId="77777777" w:rsidR="007C312E" w:rsidRDefault="007C312E" w:rsidP="007C312E">
      <w:pPr>
        <w:numPr>
          <w:ilvl w:val="1"/>
          <w:numId w:val="1"/>
        </w:numPr>
        <w:tabs>
          <w:tab w:val="left" w:pos="426"/>
        </w:tabs>
        <w:ind w:left="426" w:hanging="426"/>
        <w:contextualSpacing/>
        <w:jc w:val="both"/>
      </w:pPr>
      <w:r>
        <w:t>Wykonawca ……………………………………………………………….……. (</w:t>
      </w:r>
      <w:r>
        <w:rPr>
          <w:i/>
        </w:rPr>
        <w:t>wskazać nazwę wykonawcy lub wykonawców w ramach konsorcjum/ spółki cywilnej, składający ofertę</w:t>
      </w:r>
      <w:r>
        <w:t xml:space="preserve">) wykona następujące usługi </w:t>
      </w:r>
      <w:r>
        <w:rPr>
          <w:i/>
        </w:rPr>
        <w:t>(wskazać zakres)</w:t>
      </w:r>
      <w:r>
        <w:t xml:space="preserve"> w ramach realizacji zamówienia:</w:t>
      </w:r>
    </w:p>
    <w:p w14:paraId="591787E9" w14:textId="77777777" w:rsidR="007C312E" w:rsidRDefault="007C312E" w:rsidP="007C312E">
      <w:pPr>
        <w:ind w:left="426"/>
        <w:contextualSpacing/>
        <w:jc w:val="both"/>
      </w:pPr>
    </w:p>
    <w:p w14:paraId="76C5E463" w14:textId="77777777" w:rsidR="007C312E" w:rsidRDefault="007C312E" w:rsidP="007C312E">
      <w:pPr>
        <w:numPr>
          <w:ilvl w:val="2"/>
          <w:numId w:val="3"/>
        </w:numPr>
        <w:spacing w:line="360" w:lineRule="auto"/>
        <w:contextualSpacing/>
        <w:jc w:val="both"/>
      </w:pPr>
      <w:r>
        <w:t>…………………………………………………….……..</w:t>
      </w:r>
    </w:p>
    <w:p w14:paraId="20D795A4" w14:textId="77777777" w:rsidR="007C312E" w:rsidRDefault="007C312E" w:rsidP="007C312E">
      <w:pPr>
        <w:numPr>
          <w:ilvl w:val="2"/>
          <w:numId w:val="3"/>
        </w:numPr>
        <w:spacing w:line="360" w:lineRule="auto"/>
        <w:contextualSpacing/>
        <w:jc w:val="both"/>
        <w:rPr>
          <w:b/>
          <w:bCs/>
        </w:rPr>
      </w:pPr>
      <w:r>
        <w:t>…………………………………………………………...</w:t>
      </w:r>
    </w:p>
    <w:p w14:paraId="099468CF" w14:textId="77777777" w:rsidR="007C312E" w:rsidRDefault="007C312E" w:rsidP="007C312E">
      <w:pPr>
        <w:spacing w:line="360" w:lineRule="auto"/>
        <w:jc w:val="center"/>
        <w:rPr>
          <w:b/>
          <w:bCs/>
        </w:rPr>
      </w:pPr>
    </w:p>
    <w:p w14:paraId="1D857178" w14:textId="77777777" w:rsidR="007C312E" w:rsidRDefault="007C312E" w:rsidP="007C312E">
      <w:pPr>
        <w:spacing w:line="360" w:lineRule="auto"/>
        <w:rPr>
          <w:b/>
          <w:bCs/>
        </w:rPr>
      </w:pPr>
      <w:r>
        <w:t xml:space="preserve">                                                                             Podpis osoby upoważnionej:</w:t>
      </w:r>
      <w:r>
        <w:rPr>
          <w:b/>
          <w:bCs/>
        </w:rPr>
        <w:t xml:space="preserve"> </w:t>
      </w:r>
    </w:p>
    <w:p w14:paraId="235EB8C6" w14:textId="77777777" w:rsidR="007C312E" w:rsidRDefault="007C312E" w:rsidP="007C312E">
      <w:pPr>
        <w:spacing w:line="360" w:lineRule="auto"/>
        <w:rPr>
          <w:b/>
          <w:bCs/>
        </w:rPr>
      </w:pPr>
    </w:p>
    <w:p w14:paraId="03E355E8" w14:textId="77777777" w:rsidR="007C312E" w:rsidRDefault="007C312E" w:rsidP="007C312E">
      <w:pPr>
        <w:spacing w:after="160" w:line="252" w:lineRule="auto"/>
      </w:pPr>
    </w:p>
    <w:p w14:paraId="43634DD1" w14:textId="77777777" w:rsidR="007C312E" w:rsidRDefault="007C312E" w:rsidP="007C312E"/>
    <w:p w14:paraId="53AD2F07" w14:textId="77777777" w:rsidR="007C312E" w:rsidRDefault="007C312E" w:rsidP="007C312E"/>
    <w:p w14:paraId="7A580FE9" w14:textId="77777777" w:rsidR="00334E75" w:rsidRDefault="00334E75"/>
    <w:sectPr w:rsidR="00334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72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80" w:firstLine="0"/>
      </w:pPr>
      <w:rPr>
        <w:rFonts w:eastAsia="Times New Roman" w:cs="Arial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397" w:hanging="397"/>
      </w:pPr>
      <w:rPr>
        <w:rFonts w:cs="Times New Roman"/>
        <w:b/>
      </w:rPr>
    </w:lvl>
    <w:lvl w:ilvl="2">
      <w:start w:val="1"/>
      <w:numFmt w:val="decimal"/>
      <w:lvlText w:val="%3) "/>
      <w:lvlJc w:val="left"/>
      <w:pPr>
        <w:tabs>
          <w:tab w:val="num" w:pos="0"/>
        </w:tabs>
        <w:ind w:left="567" w:hanging="283"/>
      </w:pPr>
      <w:rPr>
        <w:rFonts w:cs="Times New Roman"/>
        <w:b/>
      </w:rPr>
    </w:lvl>
    <w:lvl w:ilvl="3">
      <w:start w:val="1"/>
      <w:numFmt w:val="lowerLetter"/>
      <w:lvlText w:val="%4)"/>
      <w:lvlJc w:val="right"/>
      <w:pPr>
        <w:tabs>
          <w:tab w:val="num" w:pos="0"/>
        </w:tabs>
        <w:ind w:left="737" w:hanging="17"/>
      </w:pPr>
      <w:rPr>
        <w:rFonts w:cs="Times New Roman"/>
        <w:b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cs="Times New Roman"/>
        <w:b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cs="Times New Roman"/>
        <w:b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cs="Times New Roman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80" w:firstLine="0"/>
      </w:pPr>
    </w:lvl>
    <w:lvl w:ilvl="1">
      <w:start w:val="1"/>
      <w:numFmt w:val="decimal"/>
      <w:lvlText w:val="%2. "/>
      <w:lvlJc w:val="left"/>
      <w:pPr>
        <w:tabs>
          <w:tab w:val="num" w:pos="0"/>
        </w:tabs>
        <w:ind w:left="397" w:hanging="397"/>
      </w:pPr>
      <w:rPr>
        <w:rFonts w:cs="Times New Roman"/>
        <w:b/>
        <w:bCs/>
        <w:sz w:val="23"/>
        <w:szCs w:val="23"/>
      </w:rPr>
    </w:lvl>
    <w:lvl w:ilvl="2">
      <w:start w:val="1"/>
      <w:numFmt w:val="decimal"/>
      <w:lvlText w:val="%3) "/>
      <w:lvlJc w:val="left"/>
      <w:pPr>
        <w:tabs>
          <w:tab w:val="num" w:pos="0"/>
        </w:tabs>
        <w:ind w:left="567" w:hanging="283"/>
      </w:pPr>
      <w:rPr>
        <w:rFonts w:cs="Times New Roman"/>
        <w:b/>
        <w:bCs/>
        <w:sz w:val="23"/>
        <w:szCs w:val="23"/>
      </w:rPr>
    </w:lvl>
    <w:lvl w:ilvl="3">
      <w:start w:val="1"/>
      <w:numFmt w:val="lowerLetter"/>
      <w:lvlText w:val="%4)"/>
      <w:lvlJc w:val="right"/>
      <w:pPr>
        <w:tabs>
          <w:tab w:val="num" w:pos="0"/>
        </w:tabs>
        <w:ind w:left="737" w:hanging="17"/>
      </w:pPr>
      <w:rPr>
        <w:rFonts w:cs="Times New Roman"/>
        <w:b/>
        <w:bCs/>
        <w:sz w:val="23"/>
        <w:szCs w:val="23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cs="Times New Roman"/>
        <w:b/>
        <w:bCs/>
        <w:sz w:val="23"/>
        <w:szCs w:val="23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cs="Times New Roman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cs="Times New Roman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cs="Times New Roman"/>
        <w:b/>
        <w:bCs/>
        <w:sz w:val="23"/>
        <w:szCs w:val="23"/>
      </w:rPr>
    </w:lvl>
  </w:abstractNum>
  <w:num w:numId="1" w16cid:durableId="1981768654">
    <w:abstractNumId w:val="0"/>
  </w:num>
  <w:num w:numId="2" w16cid:durableId="251937131">
    <w:abstractNumId w:val="1"/>
  </w:num>
  <w:num w:numId="3" w16cid:durableId="1632980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12E"/>
    <w:rsid w:val="00333C09"/>
    <w:rsid w:val="00334E75"/>
    <w:rsid w:val="004A6D9C"/>
    <w:rsid w:val="007C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11B07"/>
  <w15:chartTrackingRefBased/>
  <w15:docId w15:val="{0F920614-8CB5-4B16-A689-781AC70C2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312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31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31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31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31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31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312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312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312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312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31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31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31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312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312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312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312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312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312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31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31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31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31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31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312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312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312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31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312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312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Solilak</dc:creator>
  <cp:keywords/>
  <dc:description/>
  <cp:lastModifiedBy>Małgorzata Solilak</cp:lastModifiedBy>
  <cp:revision>1</cp:revision>
  <dcterms:created xsi:type="dcterms:W3CDTF">2025-11-21T11:50:00Z</dcterms:created>
  <dcterms:modified xsi:type="dcterms:W3CDTF">2025-11-21T11:51:00Z</dcterms:modified>
</cp:coreProperties>
</file>